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6072E79D" w:rsidR="006F5FD0" w:rsidRPr="00B33EE6" w:rsidRDefault="001C56D7">
      <w:pPr>
        <w:jc w:val="center"/>
        <w:rPr>
          <w:sz w:val="28"/>
          <w:szCs w:val="28"/>
          <w:lang w:val="en-GB"/>
        </w:rPr>
      </w:pPr>
      <w:r>
        <w:rPr>
          <w:b/>
          <w:sz w:val="28"/>
          <w:szCs w:val="28"/>
          <w:lang w:val="en-GB"/>
        </w:rPr>
        <w:t>Equipment</w:t>
      </w:r>
      <w:r w:rsidR="006F5FD0" w:rsidRPr="00B33EE6">
        <w:rPr>
          <w:rStyle w:val="Strong"/>
          <w:sz w:val="28"/>
          <w:szCs w:val="28"/>
          <w:lang w:val="en-GB"/>
        </w:rPr>
        <w:br/>
      </w:r>
      <w:r>
        <w:rPr>
          <w:rStyle w:val="Strong"/>
          <w:sz w:val="28"/>
          <w:szCs w:val="28"/>
          <w:lang w:val="en-GB"/>
        </w:rPr>
        <w:t>Timisoara</w:t>
      </w:r>
      <w:r w:rsidR="00B71EE6">
        <w:rPr>
          <w:rStyle w:val="Strong"/>
          <w:sz w:val="28"/>
          <w:szCs w:val="28"/>
          <w:lang w:val="en-GB"/>
        </w:rPr>
        <w:t>, Timis county, Romania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0164566C" w14:textId="77777777" w:rsidR="001C56D7" w:rsidRDefault="001C56D7" w:rsidP="00584BF4">
      <w:pPr>
        <w:ind w:left="709" w:hanging="349"/>
        <w:outlineLvl w:val="0"/>
        <w:rPr>
          <w:sz w:val="22"/>
          <w:szCs w:val="22"/>
          <w:lang w:val="en-GB"/>
        </w:rPr>
      </w:pPr>
      <w:r w:rsidRPr="001C56D7">
        <w:rPr>
          <w:sz w:val="22"/>
          <w:szCs w:val="22"/>
          <w:lang w:val="en-GB"/>
        </w:rPr>
        <w:t>162/BASTION/3</w:t>
      </w:r>
    </w:p>
    <w:p w14:paraId="7A3797D8" w14:textId="7F307779"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53FC39C" w:rsidR="006F5FD0" w:rsidRPr="00B33EE6" w:rsidRDefault="00AD1E4D" w:rsidP="00B71EE6">
      <w:pPr>
        <w:pStyle w:val="Blockquote"/>
        <w:ind w:left="0" w:firstLine="360"/>
        <w:jc w:val="both"/>
        <w:rPr>
          <w:sz w:val="22"/>
          <w:szCs w:val="22"/>
          <w:lang w:val="en-GB"/>
        </w:rPr>
      </w:pPr>
      <w:r w:rsidRPr="00B71EE6">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C2F0C54" w:rsidR="00971962" w:rsidRPr="00B33EE6" w:rsidRDefault="00B71EE6" w:rsidP="00B33EE6">
      <w:pPr>
        <w:pStyle w:val="PRAGHeading2"/>
        <w:numPr>
          <w:ilvl w:val="0"/>
          <w:numId w:val="0"/>
        </w:numPr>
        <w:ind w:left="357" w:right="357"/>
        <w:rPr>
          <w:lang w:val="en-GB"/>
        </w:rPr>
      </w:pPr>
      <w:r>
        <w:rPr>
          <w:lang w:val="en-GB"/>
        </w:rPr>
        <w:t>Interreg IPA Romania-Serbia CBC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69AB01B" w:rsidR="00502217" w:rsidRPr="00B33EE6" w:rsidRDefault="00B71EE6" w:rsidP="00502217">
      <w:pPr>
        <w:pStyle w:val="Blockquote"/>
        <w:jc w:val="both"/>
        <w:rPr>
          <w:sz w:val="22"/>
          <w:szCs w:val="22"/>
          <w:lang w:val="en-GB"/>
        </w:rPr>
      </w:pPr>
      <w:r>
        <w:rPr>
          <w:rStyle w:val="Emphasis"/>
          <w:i w:val="0"/>
          <w:sz w:val="22"/>
          <w:szCs w:val="22"/>
          <w:lang w:val="en-GB"/>
        </w:rPr>
        <w:t>Subsidy contract, budget line equipment</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7134DBA" w14:textId="01D29E03" w:rsidR="00B71EE6" w:rsidRPr="00B33EE6" w:rsidRDefault="001C56D7" w:rsidP="00584BF4">
      <w:pPr>
        <w:ind w:left="709" w:hanging="349"/>
        <w:outlineLvl w:val="0"/>
        <w:rPr>
          <w:sz w:val="22"/>
          <w:szCs w:val="22"/>
          <w:lang w:val="en-GB"/>
        </w:rPr>
      </w:pPr>
      <w:r>
        <w:rPr>
          <w:sz w:val="22"/>
          <w:szCs w:val="22"/>
          <w:lang w:val="en-GB"/>
        </w:rPr>
        <w:t>Bastion Association, Timisoara, B-dul Revolutiei din 1989 nr.8</w:t>
      </w:r>
      <w:r w:rsidR="00B71EE6">
        <w:rPr>
          <w:sz w:val="22"/>
          <w:szCs w:val="22"/>
          <w:lang w:val="en-GB"/>
        </w:rPr>
        <w:t>, Timis county, Romania</w:t>
      </w:r>
    </w:p>
    <w:p w14:paraId="67F4A905" w14:textId="77777777" w:rsidR="006F5FD0" w:rsidRPr="00B33EE6" w:rsidRDefault="00A629C0">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4D6289C" w:rsidR="006F5FD0" w:rsidRPr="00B71EE6" w:rsidRDefault="00B71EE6">
      <w:pPr>
        <w:pStyle w:val="Blockquote"/>
        <w:jc w:val="both"/>
        <w:rPr>
          <w:i/>
          <w:sz w:val="22"/>
          <w:szCs w:val="22"/>
          <w:lang w:val="en-GB"/>
        </w:rPr>
      </w:pPr>
      <w:r w:rsidRPr="00B71EE6">
        <w:rPr>
          <w:rStyle w:val="Emphasis"/>
          <w:i w:val="0"/>
          <w:sz w:val="22"/>
          <w:szCs w:val="22"/>
          <w:lang w:val="en-GB"/>
        </w:rPr>
        <w:t>U</w:t>
      </w:r>
      <w:r w:rsidR="008A1184" w:rsidRPr="00B71EE6">
        <w:rPr>
          <w:rStyle w:val="Emphasis"/>
          <w:i w:val="0"/>
          <w:sz w:val="22"/>
          <w:szCs w:val="22"/>
          <w:lang w:val="en-GB"/>
        </w:rPr>
        <w:t>nit-price</w:t>
      </w:r>
    </w:p>
    <w:p w14:paraId="1879C6BF" w14:textId="77777777" w:rsidR="006F5FD0" w:rsidRPr="00B71EE6" w:rsidRDefault="006F5FD0" w:rsidP="00584BF4">
      <w:pPr>
        <w:ind w:left="709" w:hanging="352"/>
        <w:outlineLvl w:val="0"/>
        <w:rPr>
          <w:sz w:val="22"/>
          <w:szCs w:val="22"/>
          <w:lang w:val="en-GB"/>
        </w:rPr>
      </w:pPr>
      <w:r w:rsidRPr="00B71EE6">
        <w:rPr>
          <w:rStyle w:val="Strong"/>
          <w:sz w:val="22"/>
          <w:szCs w:val="22"/>
          <w:lang w:val="en-GB"/>
        </w:rPr>
        <w:t xml:space="preserve">7. </w:t>
      </w:r>
      <w:r w:rsidR="00584BF4" w:rsidRPr="00B71EE6">
        <w:rPr>
          <w:rStyle w:val="Strong"/>
          <w:sz w:val="22"/>
          <w:szCs w:val="22"/>
          <w:lang w:val="en-GB"/>
        </w:rPr>
        <w:tab/>
      </w:r>
      <w:r w:rsidRPr="00B71EE6">
        <w:rPr>
          <w:rStyle w:val="Strong"/>
          <w:sz w:val="22"/>
          <w:szCs w:val="22"/>
          <w:lang w:val="en-GB"/>
        </w:rPr>
        <w:t>Contract description</w:t>
      </w:r>
    </w:p>
    <w:p w14:paraId="39721072" w14:textId="2AE90EE0" w:rsidR="001C56D7" w:rsidRPr="001C56D7" w:rsidRDefault="00B71EE6" w:rsidP="001C56D7">
      <w:pPr>
        <w:pStyle w:val="Blockquote"/>
        <w:jc w:val="both"/>
        <w:rPr>
          <w:sz w:val="22"/>
          <w:szCs w:val="22"/>
        </w:rPr>
      </w:pPr>
      <w:r w:rsidRPr="00B71EE6">
        <w:rPr>
          <w:rStyle w:val="Emphasis"/>
          <w:i w:val="0"/>
          <w:sz w:val="22"/>
          <w:szCs w:val="22"/>
          <w:lang w:val="en-GB"/>
        </w:rPr>
        <w:t xml:space="preserve">The Contracting Authority want to purchase </w:t>
      </w:r>
      <w:r w:rsidR="001C56D7">
        <w:rPr>
          <w:rStyle w:val="Emphasis"/>
          <w:i w:val="0"/>
          <w:sz w:val="22"/>
          <w:szCs w:val="22"/>
          <w:lang w:val="en-GB"/>
        </w:rPr>
        <w:t xml:space="preserve">equipment necessary for the implementation of the project </w:t>
      </w:r>
      <w:r w:rsidR="001C56D7" w:rsidRPr="001C56D7">
        <w:rPr>
          <w:b/>
          <w:bCs/>
          <w:sz w:val="22"/>
          <w:szCs w:val="22"/>
        </w:rPr>
        <w:t>RORS00162 – SUSTAINABLE ART and CRAFT</w:t>
      </w:r>
      <w:r w:rsidR="001C56D7">
        <w:rPr>
          <w:rStyle w:val="Emphasis"/>
          <w:i w:val="0"/>
          <w:sz w:val="22"/>
          <w:szCs w:val="22"/>
          <w:lang w:val="en-GB"/>
        </w:rPr>
        <w:t xml:space="preserve">. The following equipment will be purchased: Lot 1 – Furniture: 56 armchairs, 14 coffee tables, 4 office tables, 8 office chairs, 2 mobile stands for displays, Lot 2 – IT equipment and educational tools: one </w:t>
      </w:r>
      <w:r w:rsidR="001C56D7" w:rsidRPr="001C56D7">
        <w:rPr>
          <w:sz w:val="22"/>
          <w:szCs w:val="22"/>
          <w:lang w:val="ro-RO"/>
        </w:rPr>
        <w:t>Wi-fi router</w:t>
      </w:r>
      <w:r w:rsidR="001C56D7">
        <w:rPr>
          <w:sz w:val="22"/>
          <w:szCs w:val="22"/>
          <w:lang w:val="ro-RO"/>
        </w:rPr>
        <w:t xml:space="preserve">, one </w:t>
      </w:r>
      <w:r w:rsidR="001C56D7" w:rsidRPr="001C56D7">
        <w:rPr>
          <w:sz w:val="22"/>
          <w:szCs w:val="22"/>
          <w:lang w:val="ro-RO"/>
        </w:rPr>
        <w:t>External HDD</w:t>
      </w:r>
      <w:r w:rsidR="001C56D7">
        <w:rPr>
          <w:sz w:val="22"/>
          <w:szCs w:val="22"/>
          <w:lang w:val="ro-RO"/>
        </w:rPr>
        <w:t xml:space="preserve">, one </w:t>
      </w:r>
      <w:r w:rsidR="001C56D7" w:rsidRPr="001C56D7">
        <w:rPr>
          <w:sz w:val="22"/>
          <w:szCs w:val="22"/>
          <w:lang w:val="ro-RO"/>
        </w:rPr>
        <w:t>External SSD</w:t>
      </w:r>
      <w:r w:rsidR="001C56D7">
        <w:rPr>
          <w:sz w:val="22"/>
          <w:szCs w:val="22"/>
          <w:lang w:val="ro-RO"/>
        </w:rPr>
        <w:t xml:space="preserve">, one </w:t>
      </w:r>
      <w:r w:rsidR="001C56D7" w:rsidRPr="001C56D7">
        <w:rPr>
          <w:sz w:val="22"/>
          <w:szCs w:val="22"/>
          <w:lang w:val="ro-RO"/>
        </w:rPr>
        <w:t>SSD drive</w:t>
      </w:r>
      <w:r w:rsidR="001C56D7">
        <w:rPr>
          <w:sz w:val="22"/>
          <w:szCs w:val="22"/>
          <w:lang w:val="ro-RO"/>
        </w:rPr>
        <w:t>, one</w:t>
      </w:r>
      <w:r w:rsidR="001C56D7">
        <w:rPr>
          <w:sz w:val="22"/>
          <w:szCs w:val="22"/>
          <w:lang w:val="en-GB"/>
        </w:rPr>
        <w:t xml:space="preserve"> m</w:t>
      </w:r>
      <w:r w:rsidR="001C56D7" w:rsidRPr="001C56D7">
        <w:rPr>
          <w:sz w:val="22"/>
          <w:szCs w:val="22"/>
          <w:lang w:val="en-GB"/>
        </w:rPr>
        <w:t>ultifunctional printer</w:t>
      </w:r>
      <w:r w:rsidR="001C56D7">
        <w:rPr>
          <w:sz w:val="22"/>
          <w:szCs w:val="22"/>
          <w:lang w:val="en-GB"/>
        </w:rPr>
        <w:t>, one v</w:t>
      </w:r>
      <w:r w:rsidR="001C56D7" w:rsidRPr="001C56D7">
        <w:rPr>
          <w:sz w:val="22"/>
          <w:szCs w:val="22"/>
          <w:lang w:val="en-GB"/>
        </w:rPr>
        <w:t>ideo projector</w:t>
      </w:r>
      <w:r w:rsidR="001C56D7">
        <w:rPr>
          <w:sz w:val="22"/>
          <w:szCs w:val="22"/>
          <w:lang w:val="en-GB"/>
        </w:rPr>
        <w:t>, one v</w:t>
      </w:r>
      <w:r w:rsidR="001C56D7" w:rsidRPr="001C56D7">
        <w:rPr>
          <w:sz w:val="22"/>
          <w:szCs w:val="22"/>
          <w:lang w:val="en-GB"/>
        </w:rPr>
        <w:t>ideo camera with stand</w:t>
      </w:r>
      <w:r w:rsidR="001C56D7">
        <w:rPr>
          <w:sz w:val="22"/>
          <w:szCs w:val="22"/>
          <w:lang w:val="en-GB"/>
        </w:rPr>
        <w:t>, 2 a</w:t>
      </w:r>
      <w:r w:rsidR="001C56D7" w:rsidRPr="001C56D7">
        <w:rPr>
          <w:sz w:val="22"/>
          <w:szCs w:val="22"/>
          <w:lang w:val="en-GB"/>
        </w:rPr>
        <w:t>ctive speakers</w:t>
      </w:r>
      <w:r w:rsidR="001C56D7">
        <w:rPr>
          <w:sz w:val="22"/>
          <w:szCs w:val="22"/>
          <w:lang w:val="en-GB"/>
        </w:rPr>
        <w:t xml:space="preserve">, 2 </w:t>
      </w:r>
      <w:r w:rsidR="001C56D7">
        <w:rPr>
          <w:iCs/>
          <w:sz w:val="22"/>
          <w:szCs w:val="22"/>
          <w:lang w:val="en-GB"/>
        </w:rPr>
        <w:t>s</w:t>
      </w:r>
      <w:r w:rsidR="001C56D7" w:rsidRPr="001C56D7">
        <w:rPr>
          <w:iCs/>
          <w:sz w:val="22"/>
          <w:szCs w:val="22"/>
          <w:lang w:val="en-GB"/>
        </w:rPr>
        <w:t>ubwoofer</w:t>
      </w:r>
      <w:r w:rsidR="001C56D7">
        <w:rPr>
          <w:iCs/>
          <w:sz w:val="22"/>
          <w:szCs w:val="22"/>
          <w:lang w:val="en-GB"/>
        </w:rPr>
        <w:t>s, 4 s</w:t>
      </w:r>
      <w:r w:rsidR="001C56D7" w:rsidRPr="001C56D7">
        <w:rPr>
          <w:iCs/>
          <w:sz w:val="22"/>
          <w:szCs w:val="22"/>
          <w:lang w:val="en-GB"/>
        </w:rPr>
        <w:t>peaker stands</w:t>
      </w:r>
      <w:r w:rsidR="001C56D7">
        <w:rPr>
          <w:iCs/>
          <w:sz w:val="22"/>
          <w:szCs w:val="22"/>
          <w:lang w:val="en-GB"/>
        </w:rPr>
        <w:t>, 2 w</w:t>
      </w:r>
      <w:r w:rsidR="001C56D7" w:rsidRPr="001C56D7">
        <w:rPr>
          <w:iCs/>
          <w:sz w:val="22"/>
          <w:szCs w:val="22"/>
          <w:lang w:val="en-GB"/>
        </w:rPr>
        <w:t>ireless microphone</w:t>
      </w:r>
      <w:r w:rsidR="001C56D7">
        <w:rPr>
          <w:iCs/>
          <w:sz w:val="22"/>
          <w:szCs w:val="22"/>
          <w:lang w:val="en-GB"/>
        </w:rPr>
        <w:t xml:space="preserve">, </w:t>
      </w:r>
      <w:r w:rsidR="001C56D7">
        <w:rPr>
          <w:sz w:val="22"/>
          <w:szCs w:val="22"/>
          <w:lang w:val="en-GB"/>
        </w:rPr>
        <w:t xml:space="preserve">2 </w:t>
      </w:r>
      <w:r w:rsidR="001C56D7">
        <w:rPr>
          <w:iCs/>
          <w:sz w:val="22"/>
          <w:szCs w:val="22"/>
          <w:lang w:val="en-GB"/>
        </w:rPr>
        <w:t>a</w:t>
      </w:r>
      <w:r w:rsidR="001C56D7" w:rsidRPr="001C56D7">
        <w:rPr>
          <w:iCs/>
          <w:sz w:val="22"/>
          <w:szCs w:val="22"/>
          <w:lang w:val="en-GB"/>
        </w:rPr>
        <w:t>ll-in-one PC</w:t>
      </w:r>
      <w:r w:rsidR="001C56D7">
        <w:rPr>
          <w:sz w:val="22"/>
          <w:szCs w:val="22"/>
          <w:lang w:val="en-GB"/>
        </w:rPr>
        <w:t xml:space="preserve">, 2 </w:t>
      </w:r>
      <w:r w:rsidR="001C56D7" w:rsidRPr="001C56D7">
        <w:rPr>
          <w:iCs/>
          <w:sz w:val="22"/>
          <w:szCs w:val="22"/>
          <w:lang w:val="en-GB"/>
        </w:rPr>
        <w:t>TV set</w:t>
      </w:r>
      <w:r w:rsidR="001C56D7">
        <w:rPr>
          <w:iCs/>
          <w:sz w:val="22"/>
          <w:szCs w:val="22"/>
          <w:lang w:val="en-GB"/>
        </w:rPr>
        <w:t>s, 2 l</w:t>
      </w:r>
      <w:r w:rsidR="001C56D7" w:rsidRPr="001C56D7">
        <w:rPr>
          <w:iCs/>
          <w:sz w:val="22"/>
          <w:szCs w:val="22"/>
          <w:lang w:val="en-GB"/>
        </w:rPr>
        <w:t>aptop</w:t>
      </w:r>
      <w:r w:rsidR="001C56D7">
        <w:rPr>
          <w:iCs/>
          <w:sz w:val="22"/>
          <w:szCs w:val="22"/>
          <w:lang w:val="en-GB"/>
        </w:rPr>
        <w:t>s, 2 i</w:t>
      </w:r>
      <w:r w:rsidR="001C56D7" w:rsidRPr="001C56D7">
        <w:rPr>
          <w:iCs/>
          <w:sz w:val="22"/>
          <w:szCs w:val="22"/>
          <w:lang w:val="en-GB"/>
        </w:rPr>
        <w:t>nteractive display (monitor)</w:t>
      </w:r>
      <w:r w:rsidR="001C56D7">
        <w:rPr>
          <w:iCs/>
          <w:sz w:val="22"/>
          <w:szCs w:val="22"/>
          <w:lang w:val="en-GB"/>
        </w:rPr>
        <w:t>,</w:t>
      </w:r>
      <w:r w:rsidR="008D42D5">
        <w:rPr>
          <w:iCs/>
          <w:sz w:val="22"/>
          <w:szCs w:val="22"/>
          <w:lang w:val="en-GB"/>
        </w:rPr>
        <w:t xml:space="preserve"> 5 tablets,</w:t>
      </w:r>
      <w:r w:rsidR="001C56D7">
        <w:rPr>
          <w:iCs/>
          <w:sz w:val="22"/>
          <w:szCs w:val="22"/>
          <w:lang w:val="en-GB"/>
        </w:rPr>
        <w:t xml:space="preserve"> Lot 3 – 25 meter exposition system, </w:t>
      </w:r>
      <w:r w:rsidR="008D42D5">
        <w:rPr>
          <w:iCs/>
          <w:sz w:val="22"/>
          <w:szCs w:val="22"/>
          <w:lang w:val="en-GB"/>
        </w:rPr>
        <w:t>10 display pedestal, Lot 4 – one bicycle rack, Lot 5 – one potter</w:t>
      </w:r>
      <w:r w:rsidR="008D42D5">
        <w:rPr>
          <w:iCs/>
          <w:sz w:val="22"/>
          <w:szCs w:val="22"/>
        </w:rPr>
        <w:t>’s wheel, Lot 6 – 5 coat racks, 2 recycle bins and one laptop storage cabinet.</w:t>
      </w:r>
    </w:p>
    <w:p w14:paraId="0B7507A0" w14:textId="4334CFF5" w:rsidR="00571687" w:rsidRPr="00B71EE6" w:rsidRDefault="006F5FD0" w:rsidP="00B71EE6">
      <w:pPr>
        <w:ind w:left="709" w:hanging="349"/>
        <w:outlineLvl w:val="0"/>
        <w:rPr>
          <w:rStyle w:val="Emphasis"/>
          <w:i w:val="0"/>
          <w:sz w:val="22"/>
          <w:szCs w:val="22"/>
          <w:lang w:val="en-GB"/>
        </w:rPr>
      </w:pPr>
      <w:r w:rsidRPr="00B71EE6">
        <w:rPr>
          <w:rStyle w:val="Strong"/>
          <w:sz w:val="22"/>
          <w:szCs w:val="22"/>
          <w:lang w:val="en-GB"/>
        </w:rPr>
        <w:t xml:space="preserve">8. </w:t>
      </w:r>
      <w:r w:rsidR="00584BF4" w:rsidRPr="00B71EE6">
        <w:rPr>
          <w:rStyle w:val="Strong"/>
          <w:sz w:val="22"/>
          <w:szCs w:val="22"/>
          <w:lang w:val="en-GB"/>
        </w:rPr>
        <w:tab/>
      </w:r>
      <w:r w:rsidRPr="00B71EE6">
        <w:rPr>
          <w:rStyle w:val="Strong"/>
          <w:sz w:val="22"/>
          <w:szCs w:val="22"/>
          <w:lang w:val="en-GB"/>
        </w:rPr>
        <w:t>Number and titles of lots</w:t>
      </w:r>
    </w:p>
    <w:p w14:paraId="23B24B8F" w14:textId="5C1AD2AD"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Lots    Titles:</w:t>
      </w:r>
    </w:p>
    <w:p w14:paraId="0A097CE7" w14:textId="61BBE560"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01</w:t>
      </w:r>
      <w:r w:rsidR="00846F87" w:rsidRPr="00B71EE6">
        <w:rPr>
          <w:rStyle w:val="Emphasis"/>
          <w:i w:val="0"/>
          <w:sz w:val="22"/>
          <w:szCs w:val="22"/>
          <w:lang w:val="en-GB"/>
        </w:rPr>
        <w:t xml:space="preserve"> </w:t>
      </w:r>
      <w:r w:rsidR="001C56D7" w:rsidRPr="001C56D7">
        <w:rPr>
          <w:sz w:val="22"/>
          <w:szCs w:val="22"/>
        </w:rPr>
        <w:t>Furniture</w:t>
      </w:r>
    </w:p>
    <w:p w14:paraId="29095621" w14:textId="156D4157"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02</w:t>
      </w:r>
      <w:r w:rsidR="00846F87" w:rsidRPr="00B71EE6">
        <w:rPr>
          <w:rStyle w:val="Emphasis"/>
          <w:i w:val="0"/>
          <w:sz w:val="22"/>
          <w:szCs w:val="22"/>
          <w:lang w:val="en-GB"/>
        </w:rPr>
        <w:t xml:space="preserve"> </w:t>
      </w:r>
      <w:r w:rsidR="001C56D7" w:rsidRPr="001C56D7">
        <w:rPr>
          <w:sz w:val="22"/>
          <w:szCs w:val="22"/>
          <w:lang w:val="ro-RO"/>
        </w:rPr>
        <w:t>IT equipment and educational tools</w:t>
      </w:r>
    </w:p>
    <w:p w14:paraId="6639E9E8" w14:textId="5A024E86" w:rsidR="00DA0ABA" w:rsidRDefault="00B71EE6" w:rsidP="008660AD">
      <w:pPr>
        <w:ind w:firstLine="360"/>
        <w:outlineLvl w:val="0"/>
        <w:rPr>
          <w:sz w:val="22"/>
          <w:szCs w:val="22"/>
        </w:rPr>
      </w:pPr>
      <w:r w:rsidRPr="00B71EE6">
        <w:rPr>
          <w:rStyle w:val="Emphasis"/>
          <w:i w:val="0"/>
          <w:sz w:val="22"/>
          <w:szCs w:val="22"/>
          <w:lang w:val="en-GB"/>
        </w:rPr>
        <w:lastRenderedPageBreak/>
        <w:t xml:space="preserve">03 </w:t>
      </w:r>
      <w:bookmarkStart w:id="0" w:name="_Hlk203403398"/>
      <w:r w:rsidR="001C56D7" w:rsidRPr="001C56D7">
        <w:rPr>
          <w:sz w:val="22"/>
          <w:szCs w:val="22"/>
        </w:rPr>
        <w:t>Expozition system and pedestals</w:t>
      </w:r>
      <w:bookmarkEnd w:id="0"/>
    </w:p>
    <w:p w14:paraId="6EB13FB2" w14:textId="4BF5B607" w:rsidR="00B71EE6" w:rsidRDefault="00B71EE6" w:rsidP="008660AD">
      <w:pPr>
        <w:ind w:firstLine="360"/>
        <w:outlineLvl w:val="0"/>
        <w:rPr>
          <w:sz w:val="22"/>
          <w:szCs w:val="22"/>
        </w:rPr>
      </w:pPr>
      <w:r>
        <w:rPr>
          <w:sz w:val="22"/>
          <w:szCs w:val="22"/>
        </w:rPr>
        <w:t xml:space="preserve">04 </w:t>
      </w:r>
      <w:r w:rsidR="001C56D7" w:rsidRPr="001C56D7">
        <w:rPr>
          <w:sz w:val="22"/>
          <w:szCs w:val="22"/>
        </w:rPr>
        <w:t>Bicycle rack</w:t>
      </w:r>
    </w:p>
    <w:p w14:paraId="4F55AC7B" w14:textId="23145093" w:rsidR="001C56D7" w:rsidRDefault="001C56D7" w:rsidP="008660AD">
      <w:pPr>
        <w:ind w:firstLine="360"/>
        <w:outlineLvl w:val="0"/>
        <w:rPr>
          <w:sz w:val="22"/>
          <w:szCs w:val="22"/>
        </w:rPr>
      </w:pPr>
      <w:r>
        <w:rPr>
          <w:sz w:val="22"/>
          <w:szCs w:val="22"/>
        </w:rPr>
        <w:t xml:space="preserve">05 </w:t>
      </w:r>
      <w:r w:rsidRPr="001C56D7">
        <w:rPr>
          <w:sz w:val="22"/>
          <w:szCs w:val="22"/>
          <w:lang w:val="ro-RO"/>
        </w:rPr>
        <w:t>Potter</w:t>
      </w:r>
      <w:r w:rsidRPr="001C56D7">
        <w:rPr>
          <w:sz w:val="22"/>
          <w:szCs w:val="22"/>
        </w:rPr>
        <w:t>`s wheel</w:t>
      </w:r>
    </w:p>
    <w:p w14:paraId="248D4EAA" w14:textId="713E53D8" w:rsidR="001C56D7" w:rsidRPr="00B33EE6" w:rsidRDefault="001C56D7" w:rsidP="008660AD">
      <w:pPr>
        <w:ind w:firstLine="360"/>
        <w:outlineLvl w:val="0"/>
        <w:rPr>
          <w:rStyle w:val="Emphasis"/>
          <w:i w:val="0"/>
          <w:sz w:val="22"/>
          <w:szCs w:val="22"/>
          <w:lang w:val="en-GB"/>
        </w:rPr>
      </w:pPr>
      <w:r>
        <w:rPr>
          <w:sz w:val="22"/>
          <w:szCs w:val="22"/>
        </w:rPr>
        <w:t xml:space="preserve">06 </w:t>
      </w:r>
      <w:r w:rsidRPr="001C56D7">
        <w:rPr>
          <w:sz w:val="22"/>
          <w:szCs w:val="22"/>
          <w:lang w:val="ro-RO"/>
        </w:rPr>
        <w:t>Other equipment</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A629C0">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1B474407" w:rsidR="00326B16" w:rsidRPr="00D97139" w:rsidRDefault="00B9793F" w:rsidP="00372AE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E947DD" w14:textId="1DBDF406" w:rsidR="00B9793F" w:rsidRPr="00372AE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372AED">
        <w:rPr>
          <w:iCs/>
          <w:sz w:val="22"/>
          <w:szCs w:val="22"/>
          <w:lang w:val="en-IE"/>
        </w:rPr>
        <w:t>The legal basis of this procedure is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r w:rsidRPr="006119DD">
        <w:rPr>
          <w:iCs/>
          <w:lang w:val="en-IE"/>
        </w:rPr>
        <w:t>S</w:t>
      </w:r>
      <w:r w:rsidRPr="006119DD">
        <w:rPr>
          <w:rStyle w:val="normaltextrun"/>
          <w:sz w:val="22"/>
          <w:szCs w:val="22"/>
          <w:shd w:val="clear" w:color="auto" w:fill="C0C0C0"/>
          <w:lang w:val="en-GB"/>
        </w:rPr>
        <w:t>ee 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iCs/>
          <w:sz w:val="22"/>
          <w:szCs w:val="22"/>
          <w:lang w:val="en-IE"/>
        </w:rPr>
      </w:pPr>
      <w:r w:rsidRPr="00372AE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372AED">
        <w:rPr>
          <w:iCs/>
          <w:sz w:val="22"/>
          <w:szCs w:val="22"/>
          <w:lang w:val="en-IE"/>
        </w:rPr>
        <w:t>1</w:t>
      </w:r>
      <w:r w:rsidRPr="00372AED">
        <w:rPr>
          <w:iCs/>
          <w:sz w:val="22"/>
          <w:szCs w:val="22"/>
          <w:lang w:val="en-IE"/>
        </w:rPr>
        <w:t xml:space="preserve"> of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p>
    <w:p w14:paraId="337CF2E8" w14:textId="77777777" w:rsidR="00372AED" w:rsidRDefault="00372AED" w:rsidP="00372AED">
      <w:pPr>
        <w:pStyle w:val="paragraph"/>
        <w:ind w:left="426"/>
        <w:jc w:val="both"/>
        <w:textAlignment w:val="baseline"/>
        <w:rPr>
          <w:iCs/>
          <w:sz w:val="22"/>
          <w:szCs w:val="22"/>
          <w:lang w:val="en-IE"/>
        </w:rPr>
      </w:pPr>
      <w:r>
        <w:rPr>
          <w:b/>
          <w:bCs/>
          <w:iCs/>
          <w:sz w:val="22"/>
          <w:szCs w:val="22"/>
          <w:lang w:val="en-IE"/>
        </w:rPr>
        <w:t>Rule of Nationality:</w:t>
      </w:r>
      <w:r>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B7F807A" w14:textId="77777777" w:rsidR="00372AED" w:rsidRDefault="00372AED" w:rsidP="00372AED">
      <w:pPr>
        <w:pStyle w:val="paragraph"/>
        <w:ind w:left="426"/>
        <w:jc w:val="both"/>
        <w:textAlignment w:val="baseline"/>
        <w:rPr>
          <w:iCs/>
          <w:sz w:val="22"/>
          <w:szCs w:val="22"/>
          <w:lang w:val="en-IE"/>
        </w:rPr>
      </w:pPr>
      <w:r>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4570AC20" w14:textId="77777777" w:rsidR="00372AED" w:rsidRDefault="00372AED" w:rsidP="00372AED">
      <w:pPr>
        <w:pStyle w:val="paragraph"/>
        <w:ind w:left="426"/>
        <w:textAlignment w:val="baseline"/>
        <w:rPr>
          <w:iCs/>
          <w:sz w:val="22"/>
          <w:szCs w:val="22"/>
          <w:lang w:val="en-IE"/>
        </w:rPr>
      </w:pPr>
      <w:r>
        <w:rPr>
          <w:iCs/>
          <w:sz w:val="22"/>
          <w:szCs w:val="22"/>
          <w:lang w:val="en-IE"/>
        </w:rPr>
        <w:t>a) EU Member States</w:t>
      </w:r>
    </w:p>
    <w:p w14:paraId="0E881F5F" w14:textId="77777777" w:rsidR="00372AED" w:rsidRDefault="00372AED" w:rsidP="00372AED">
      <w:pPr>
        <w:pStyle w:val="paragraph"/>
        <w:ind w:left="426"/>
        <w:textAlignment w:val="baseline"/>
        <w:rPr>
          <w:iCs/>
          <w:sz w:val="22"/>
          <w:szCs w:val="22"/>
          <w:lang w:val="en-IE"/>
        </w:rPr>
      </w:pPr>
      <w:r>
        <w:rPr>
          <w:iCs/>
          <w:sz w:val="22"/>
          <w:szCs w:val="22"/>
          <w:lang w:val="en-IE"/>
        </w:rPr>
        <w:t>b) Beneficiaries listed in the Annex I of the IPA III</w:t>
      </w:r>
    </w:p>
    <w:p w14:paraId="17282787" w14:textId="77777777" w:rsidR="00372AED" w:rsidRDefault="00372AED" w:rsidP="00372AED">
      <w:pPr>
        <w:pStyle w:val="paragraph"/>
        <w:ind w:left="426"/>
        <w:textAlignment w:val="baseline"/>
        <w:rPr>
          <w:iCs/>
          <w:sz w:val="22"/>
          <w:szCs w:val="22"/>
          <w:lang w:val="en-IE"/>
        </w:rPr>
      </w:pPr>
      <w:r>
        <w:rPr>
          <w:iCs/>
          <w:sz w:val="22"/>
          <w:szCs w:val="22"/>
          <w:lang w:val="en-IE"/>
        </w:rPr>
        <w:t>c) European Economic Area</w:t>
      </w:r>
    </w:p>
    <w:p w14:paraId="7A81195E" w14:textId="77777777" w:rsidR="00372AED" w:rsidRDefault="00372AED" w:rsidP="00372AED">
      <w:pPr>
        <w:pStyle w:val="paragraph"/>
        <w:ind w:left="426"/>
        <w:rPr>
          <w:iCs/>
          <w:sz w:val="22"/>
          <w:szCs w:val="22"/>
          <w:lang w:val="en-IE"/>
        </w:rPr>
      </w:pPr>
      <w:r>
        <w:rPr>
          <w:iCs/>
          <w:sz w:val="22"/>
          <w:szCs w:val="22"/>
          <w:lang w:val="en-IE"/>
        </w:rPr>
        <w:t>d) Neighbourhood partner countries and territories covered by NDICI (annexe I of NDICI)</w:t>
      </w:r>
    </w:p>
    <w:p w14:paraId="45B7153F" w14:textId="77777777" w:rsidR="00372AED" w:rsidRDefault="00372AED" w:rsidP="00372AED">
      <w:pPr>
        <w:pStyle w:val="paragraph"/>
        <w:ind w:left="426"/>
        <w:textAlignment w:val="baseline"/>
        <w:rPr>
          <w:iCs/>
          <w:sz w:val="22"/>
          <w:szCs w:val="22"/>
          <w:lang w:val="en-IE"/>
        </w:rPr>
      </w:pPr>
      <w:r>
        <w:rPr>
          <w:iCs/>
          <w:sz w:val="22"/>
          <w:szCs w:val="22"/>
          <w:lang w:val="en-IE"/>
        </w:rPr>
        <w:t>e) Countries for which the Commission has adopted a decision approving the request for reciprocal access to external assistance. Currently, there are no such countries.</w:t>
      </w:r>
    </w:p>
    <w:p w14:paraId="1BB6F385" w14:textId="77777777" w:rsidR="00372AED" w:rsidRDefault="00372AED" w:rsidP="00372AED">
      <w:pPr>
        <w:pStyle w:val="paragraph"/>
        <w:ind w:left="426"/>
        <w:jc w:val="both"/>
        <w:textAlignment w:val="baseline"/>
        <w:rPr>
          <w:iCs/>
          <w:sz w:val="22"/>
          <w:szCs w:val="22"/>
          <w:lang w:val="en-IE"/>
        </w:rPr>
      </w:pPr>
      <w:r>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F1106BC" w14:textId="54A902CB" w:rsidR="00372AED" w:rsidRDefault="00372AED" w:rsidP="00372AED">
      <w:pPr>
        <w:pStyle w:val="paragraph"/>
        <w:spacing w:before="0" w:beforeAutospacing="0" w:after="0" w:afterAutospacing="0"/>
        <w:ind w:left="426"/>
        <w:jc w:val="both"/>
        <w:textAlignment w:val="baseline"/>
        <w:rPr>
          <w:rFonts w:ascii="Segoe UI" w:hAnsi="Segoe UI" w:cs="Segoe UI"/>
          <w:sz w:val="22"/>
          <w:szCs w:val="22"/>
          <w:lang w:val="en-US"/>
        </w:rPr>
      </w:pPr>
      <w:r>
        <w:rPr>
          <w:iCs/>
          <w:sz w:val="22"/>
          <w:szCs w:val="22"/>
          <w:lang w:val="en-US"/>
        </w:rPr>
        <w:t>Rule of Origin: Goods and materials supplied under a procurement or a grant contract, financed under the INTERREG IPA Romania-Serbia Programme are fully untied and can originate in any country. All supplies and materials are fully untied and no verification of origins is required</w:t>
      </w:r>
      <w:r>
        <w:rPr>
          <w:iCs/>
          <w:sz w:val="22"/>
          <w:szCs w:val="22"/>
          <w:lang w:val="en-IE"/>
        </w:rPr>
        <w:t>.</w:t>
      </w:r>
    </w:p>
    <w:p w14:paraId="21D2BECF" w14:textId="77777777" w:rsidR="00B9793F" w:rsidRPr="008660AD" w:rsidRDefault="00B9793F" w:rsidP="00372AED">
      <w:pPr>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lastRenderedPageBreak/>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1CCCBFF7" w:rsidR="004E1482" w:rsidRPr="00372AED" w:rsidRDefault="00364564" w:rsidP="007727F3">
      <w:pPr>
        <w:pStyle w:val="Blockquote"/>
        <w:jc w:val="both"/>
        <w:rPr>
          <w:sz w:val="22"/>
          <w:szCs w:val="22"/>
          <w:lang w:val="en-GB"/>
        </w:rPr>
      </w:pPr>
      <w:r w:rsidRPr="00372AED">
        <w:rPr>
          <w:sz w:val="22"/>
          <w:szCs w:val="22"/>
          <w:lang w:val="en-GB"/>
        </w:rPr>
        <w:t>N</w:t>
      </w:r>
      <w:r w:rsidR="00E1782A" w:rsidRPr="00372AED">
        <w:rPr>
          <w:sz w:val="22"/>
          <w:szCs w:val="22"/>
          <w:lang w:val="en-GB"/>
        </w:rPr>
        <w:t>o restrictions may be made in the number of lots a tenderer can be awarded.</w:t>
      </w:r>
    </w:p>
    <w:p w14:paraId="519FD253" w14:textId="23AE9974" w:rsidR="00E1782A" w:rsidRDefault="004E1482" w:rsidP="007727F3">
      <w:pPr>
        <w:pStyle w:val="Blockquote"/>
        <w:jc w:val="both"/>
        <w:rPr>
          <w:sz w:val="22"/>
          <w:szCs w:val="22"/>
          <w:lang w:val="en-GB"/>
        </w:rPr>
      </w:pPr>
      <w:r w:rsidRPr="00372AED">
        <w:rPr>
          <w:sz w:val="22"/>
          <w:szCs w:val="22"/>
          <w:lang w:val="en-GB"/>
        </w:rPr>
        <w:t xml:space="preserve">The </w:t>
      </w:r>
      <w:r w:rsidR="00632BDC" w:rsidRPr="00372AED">
        <w:rPr>
          <w:sz w:val="22"/>
          <w:szCs w:val="22"/>
          <w:lang w:val="en-GB"/>
        </w:rPr>
        <w:t>tenderer</w:t>
      </w:r>
      <w:r w:rsidRPr="00372AED">
        <w:rPr>
          <w:sz w:val="22"/>
          <w:szCs w:val="22"/>
          <w:lang w:val="en-GB"/>
        </w:rPr>
        <w:t xml:space="preserve"> may submit a </w:t>
      </w:r>
      <w:r w:rsidR="00632BDC" w:rsidRPr="00372AED">
        <w:rPr>
          <w:sz w:val="22"/>
          <w:szCs w:val="22"/>
          <w:lang w:val="en-GB"/>
        </w:rPr>
        <w:t>tender</w:t>
      </w:r>
      <w:r w:rsidRPr="00372AED">
        <w:rPr>
          <w:sz w:val="22"/>
          <w:szCs w:val="22"/>
          <w:lang w:val="en-GB"/>
        </w:rPr>
        <w:t xml:space="preserve"> for one lot only, several lots or all of the lots, but only one </w:t>
      </w:r>
      <w:r w:rsidR="00632BDC" w:rsidRPr="00372AED">
        <w:rPr>
          <w:sz w:val="22"/>
          <w:szCs w:val="22"/>
          <w:lang w:val="en-GB"/>
        </w:rPr>
        <w:t>tender</w:t>
      </w:r>
      <w:r w:rsidRPr="00372AED">
        <w:rPr>
          <w:sz w:val="22"/>
          <w:szCs w:val="22"/>
          <w:lang w:val="en-GB"/>
        </w:rPr>
        <w:t xml:space="preserve"> per lot. Contracts will be awarded lot by lot and each lot will form a separate contract.</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A629C0">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144CEAE" w:rsidR="006F5FD0" w:rsidRPr="00B33EE6" w:rsidRDefault="008D42D5" w:rsidP="00571687">
      <w:pPr>
        <w:pStyle w:val="Blockquote"/>
        <w:jc w:val="both"/>
        <w:rPr>
          <w:i/>
          <w:sz w:val="22"/>
          <w:szCs w:val="22"/>
          <w:lang w:val="en-GB"/>
        </w:rPr>
      </w:pPr>
      <w:r>
        <w:rPr>
          <w:sz w:val="22"/>
          <w:szCs w:val="22"/>
        </w:rPr>
        <w:t>02</w:t>
      </w:r>
      <w:r w:rsidR="00372AED" w:rsidRPr="00372AED">
        <w:rPr>
          <w:sz w:val="22"/>
          <w:szCs w:val="22"/>
        </w:rPr>
        <w:t>.0</w:t>
      </w:r>
      <w:r>
        <w:rPr>
          <w:sz w:val="22"/>
          <w:szCs w:val="22"/>
        </w:rPr>
        <w:t>9</w:t>
      </w:r>
      <w:r w:rsidR="00372AED" w:rsidRPr="00372AED">
        <w:rPr>
          <w:sz w:val="22"/>
          <w:szCs w:val="22"/>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C1B46B9" w:rsidR="006F5FD0" w:rsidRPr="00B33EE6" w:rsidRDefault="008D42D5" w:rsidP="00571687">
      <w:pPr>
        <w:pStyle w:val="Blockquote"/>
        <w:jc w:val="both"/>
        <w:rPr>
          <w:i/>
          <w:sz w:val="22"/>
          <w:szCs w:val="22"/>
          <w:lang w:val="en-GB"/>
        </w:rPr>
      </w:pPr>
      <w:r>
        <w:rPr>
          <w:rStyle w:val="Emphasis"/>
          <w:i w:val="0"/>
          <w:sz w:val="22"/>
          <w:szCs w:val="22"/>
          <w:lang w:val="en-GB"/>
        </w:rPr>
        <w:t>3</w:t>
      </w:r>
      <w:r w:rsidR="00372AED">
        <w:rPr>
          <w:rStyle w:val="Emphasis"/>
          <w:i w:val="0"/>
          <w:sz w:val="22"/>
          <w:szCs w:val="22"/>
          <w:lang w:val="en-GB"/>
        </w:rPr>
        <w:t>0 days</w:t>
      </w:r>
    </w:p>
    <w:p w14:paraId="29CC7DD8" w14:textId="77777777" w:rsidR="006F5FD0" w:rsidRPr="00B33EE6" w:rsidRDefault="00A629C0">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w:t>
      </w:r>
      <w:r w:rsidRPr="00AE0634">
        <w:rPr>
          <w:sz w:val="22"/>
          <w:szCs w:val="22"/>
          <w:lang w:val="en-GB"/>
        </w:rPr>
        <w:lastRenderedPageBreak/>
        <w:t xml:space="preserve">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4239D857" w:rsidR="00831982" w:rsidRPr="00B1245A" w:rsidRDefault="00831982" w:rsidP="00B1245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ABA6FDD" w14:textId="5A921714" w:rsidR="009B5369" w:rsidRPr="00B1245A" w:rsidRDefault="009B5369" w:rsidP="008660AD">
      <w:pPr>
        <w:pStyle w:val="Blockquote"/>
        <w:ind w:left="357" w:right="357"/>
        <w:jc w:val="both"/>
        <w:rPr>
          <w:sz w:val="22"/>
          <w:szCs w:val="22"/>
        </w:rPr>
      </w:pPr>
      <w:r w:rsidRPr="00B1245A">
        <w:rPr>
          <w:sz w:val="22"/>
          <w:szCs w:val="22"/>
        </w:rPr>
        <w:t xml:space="preserve">The selection criteria for tenderers to lot n° </w:t>
      </w:r>
      <w:r w:rsidR="00B1245A" w:rsidRPr="00B1245A">
        <w:rPr>
          <w:sz w:val="22"/>
          <w:szCs w:val="22"/>
        </w:rPr>
        <w:t>1, 2, 3</w:t>
      </w:r>
      <w:r w:rsidR="008D42D5">
        <w:rPr>
          <w:sz w:val="22"/>
          <w:szCs w:val="22"/>
        </w:rPr>
        <w:t>.</w:t>
      </w:r>
      <w:r w:rsidR="00B1245A" w:rsidRPr="00B1245A">
        <w:rPr>
          <w:sz w:val="22"/>
          <w:szCs w:val="22"/>
        </w:rPr>
        <w:t xml:space="preserve"> 4</w:t>
      </w:r>
      <w:r w:rsidR="008D42D5">
        <w:rPr>
          <w:sz w:val="22"/>
          <w:szCs w:val="22"/>
        </w:rPr>
        <w:t>, 5 and 6</w:t>
      </w:r>
      <w:r w:rsidRPr="00B1245A">
        <w:rPr>
          <w:sz w:val="22"/>
          <w:szCs w:val="22"/>
        </w:rPr>
        <w:t xml:space="preserve"> are as follows:</w:t>
      </w:r>
    </w:p>
    <w:p w14:paraId="4435C5EE" w14:textId="6852A3EF" w:rsidR="006F5FD0" w:rsidRPr="006119DD" w:rsidRDefault="006119DD" w:rsidP="00B1245A">
      <w:pPr>
        <w:pStyle w:val="Blockquote"/>
        <w:jc w:val="both"/>
        <w:rPr>
          <w:b/>
          <w:sz w:val="22"/>
          <w:szCs w:val="22"/>
          <w:lang w:val="en-GB"/>
        </w:rPr>
      </w:pPr>
      <w:r w:rsidRPr="006119DD">
        <w:rPr>
          <w:sz w:val="22"/>
          <w:szCs w:val="22"/>
          <w:lang w:val="en-GB"/>
        </w:rPr>
        <w:t>Criteria for legal and natural persons:</w:t>
      </w:r>
      <w:r w:rsidR="006F5FD0" w:rsidRPr="006119DD">
        <w:rPr>
          <w:b/>
          <w:sz w:val="22"/>
          <w:szCs w:val="22"/>
          <w:lang w:val="en-GB"/>
        </w:rPr>
        <w:t>:</w:t>
      </w:r>
    </w:p>
    <w:p w14:paraId="2BF7D369" w14:textId="70D24F7E" w:rsidR="00235A71" w:rsidRPr="006119DD" w:rsidRDefault="006119DD" w:rsidP="00B1245A">
      <w:pPr>
        <w:pStyle w:val="Blockquote"/>
        <w:numPr>
          <w:ilvl w:val="0"/>
          <w:numId w:val="36"/>
        </w:numPr>
        <w:tabs>
          <w:tab w:val="clear" w:pos="360"/>
          <w:tab w:val="num" w:pos="720"/>
        </w:tabs>
        <w:ind w:left="720"/>
        <w:jc w:val="both"/>
        <w:rPr>
          <w:sz w:val="22"/>
          <w:szCs w:val="22"/>
          <w:lang w:val="en-GB"/>
        </w:rPr>
      </w:pPr>
      <w:r w:rsidRPr="006119DD">
        <w:rPr>
          <w:sz w:val="22"/>
          <w:szCs w:val="22"/>
          <w:lang w:val="en-GB"/>
        </w:rPr>
        <w:t>the average annual turnover of the tenderer for the last three years must exceed  financial offer.</w:t>
      </w:r>
      <w:r w:rsidR="006F5FD0" w:rsidRPr="006119DD">
        <w:rPr>
          <w:sz w:val="22"/>
          <w:szCs w:val="22"/>
          <w:lang w:val="en-GB"/>
        </w:rPr>
        <w:t xml:space="preserve"> </w:t>
      </w:r>
    </w:p>
    <w:p w14:paraId="5D762B00" w14:textId="77777777" w:rsidR="006F5FD0" w:rsidRPr="006119DD" w:rsidRDefault="00571687" w:rsidP="00B1245A">
      <w:pPr>
        <w:pStyle w:val="Blockquote"/>
        <w:ind w:left="641" w:right="357" w:hanging="284"/>
        <w:jc w:val="both"/>
        <w:rPr>
          <w:sz w:val="22"/>
          <w:szCs w:val="22"/>
          <w:lang w:val="en-GB"/>
        </w:rPr>
      </w:pPr>
      <w:r w:rsidRPr="006119DD">
        <w:rPr>
          <w:b/>
          <w:sz w:val="22"/>
          <w:szCs w:val="22"/>
          <w:u w:val="single"/>
          <w:lang w:val="en-GB"/>
        </w:rPr>
        <w:t>2)</w:t>
      </w:r>
      <w:r w:rsidRPr="006119DD">
        <w:rPr>
          <w:sz w:val="22"/>
          <w:szCs w:val="22"/>
          <w:u w:val="single"/>
          <w:lang w:val="en-GB"/>
        </w:rPr>
        <w:tab/>
      </w:r>
      <w:r w:rsidR="006F5FD0" w:rsidRPr="006119DD">
        <w:rPr>
          <w:b/>
          <w:sz w:val="22"/>
          <w:szCs w:val="22"/>
          <w:u w:val="single"/>
          <w:lang w:val="en-GB"/>
        </w:rPr>
        <w:t>Professional capacity of</w:t>
      </w:r>
      <w:r w:rsidR="002413EA" w:rsidRPr="006119DD">
        <w:rPr>
          <w:b/>
          <w:sz w:val="22"/>
          <w:szCs w:val="22"/>
          <w:u w:val="single"/>
          <w:lang w:val="en-GB"/>
        </w:rPr>
        <w:t xml:space="preserve"> the tenderer</w:t>
      </w:r>
      <w:r w:rsidR="006F5FD0" w:rsidRPr="006119DD">
        <w:rPr>
          <w:b/>
          <w:sz w:val="22"/>
          <w:szCs w:val="22"/>
          <w:u w:val="single"/>
          <w:lang w:val="en-GB"/>
        </w:rPr>
        <w:t xml:space="preserve"> </w:t>
      </w:r>
      <w:r w:rsidR="00A85E8A" w:rsidRPr="006119DD">
        <w:rPr>
          <w:b/>
          <w:sz w:val="22"/>
          <w:szCs w:val="22"/>
          <w:u w:val="single"/>
          <w:lang w:val="en-GB"/>
        </w:rPr>
        <w:t>(</w:t>
      </w:r>
      <w:r w:rsidR="006F5FD0" w:rsidRPr="006119DD">
        <w:rPr>
          <w:sz w:val="22"/>
          <w:szCs w:val="22"/>
          <w:lang w:val="en-GB"/>
        </w:rPr>
        <w:t xml:space="preserve">based on items </w:t>
      </w:r>
      <w:r w:rsidR="00087A72" w:rsidRPr="006119DD">
        <w:rPr>
          <w:sz w:val="22"/>
          <w:szCs w:val="22"/>
          <w:lang w:val="en-GB"/>
        </w:rPr>
        <w:t xml:space="preserve">4 of the </w:t>
      </w:r>
      <w:r w:rsidR="005639EC" w:rsidRPr="006119DD">
        <w:rPr>
          <w:sz w:val="22"/>
          <w:szCs w:val="22"/>
          <w:lang w:val="en-GB"/>
        </w:rPr>
        <w:t>tender</w:t>
      </w:r>
      <w:r w:rsidR="00087A72" w:rsidRPr="006119DD">
        <w:rPr>
          <w:sz w:val="22"/>
          <w:szCs w:val="22"/>
          <w:lang w:val="en-GB"/>
        </w:rPr>
        <w:t xml:space="preserve"> form)</w:t>
      </w:r>
      <w:r w:rsidR="00BE08EC" w:rsidRPr="006119DD">
        <w:rPr>
          <w:sz w:val="22"/>
          <w:szCs w:val="22"/>
          <w:lang w:val="en-GB"/>
        </w:rPr>
        <w:t>.</w:t>
      </w:r>
    </w:p>
    <w:p w14:paraId="796397C8" w14:textId="1B7A53F5" w:rsidR="006C0EB6" w:rsidRPr="006119DD" w:rsidRDefault="00BE08EC" w:rsidP="00B1245A">
      <w:pPr>
        <w:pStyle w:val="Blockquote"/>
        <w:ind w:right="357" w:hanging="3"/>
        <w:jc w:val="both"/>
        <w:rPr>
          <w:sz w:val="22"/>
          <w:szCs w:val="22"/>
          <w:lang w:val="en-GB"/>
        </w:rPr>
      </w:pPr>
      <w:r w:rsidRPr="006119DD">
        <w:rPr>
          <w:sz w:val="22"/>
          <w:szCs w:val="22"/>
          <w:lang w:val="en-GB"/>
        </w:rPr>
        <w:t>The reference period which will be taken into account will be the last three</w:t>
      </w:r>
      <w:r w:rsidR="00862885" w:rsidRPr="006119DD">
        <w:rPr>
          <w:sz w:val="22"/>
          <w:szCs w:val="22"/>
          <w:lang w:val="en-GB"/>
        </w:rPr>
        <w:t xml:space="preserve"> years </w:t>
      </w:r>
      <w:r w:rsidR="00771F97" w:rsidRPr="006119DD">
        <w:rPr>
          <w:sz w:val="22"/>
          <w:szCs w:val="22"/>
          <w:lang w:val="en-GB"/>
        </w:rPr>
        <w:t>preceding the</w:t>
      </w:r>
      <w:r w:rsidRPr="006119DD">
        <w:rPr>
          <w:sz w:val="22"/>
          <w:szCs w:val="22"/>
          <w:lang w:val="en-GB"/>
        </w:rPr>
        <w:t xml:space="preserve"> submission deadline.</w:t>
      </w:r>
    </w:p>
    <w:p w14:paraId="31DC6A9A" w14:textId="3D189B5B" w:rsidR="006119DD" w:rsidRDefault="006119DD" w:rsidP="00B1245A">
      <w:pPr>
        <w:pStyle w:val="Blockquote"/>
        <w:jc w:val="both"/>
        <w:rPr>
          <w:sz w:val="22"/>
          <w:szCs w:val="22"/>
          <w:lang w:val="en-GB"/>
        </w:rPr>
      </w:pPr>
      <w:r w:rsidRPr="00B1245A">
        <w:rPr>
          <w:sz w:val="22"/>
          <w:szCs w:val="22"/>
        </w:rPr>
        <w:t xml:space="preserve">The selection criteria for tenderers to lot n° </w:t>
      </w:r>
      <w:r w:rsidR="008D42D5" w:rsidRPr="00B1245A">
        <w:rPr>
          <w:sz w:val="22"/>
          <w:szCs w:val="22"/>
        </w:rPr>
        <w:t>1, 2, 3</w:t>
      </w:r>
      <w:r w:rsidR="008D42D5">
        <w:rPr>
          <w:sz w:val="22"/>
          <w:szCs w:val="22"/>
        </w:rPr>
        <w:t>.</w:t>
      </w:r>
      <w:r w:rsidR="008D42D5" w:rsidRPr="00B1245A">
        <w:rPr>
          <w:sz w:val="22"/>
          <w:szCs w:val="22"/>
        </w:rPr>
        <w:t xml:space="preserve"> 4</w:t>
      </w:r>
      <w:r w:rsidR="008D42D5">
        <w:rPr>
          <w:sz w:val="22"/>
          <w:szCs w:val="22"/>
        </w:rPr>
        <w:t>, 5 and 6</w:t>
      </w:r>
      <w:r w:rsidR="008D42D5" w:rsidRPr="00B1245A">
        <w:rPr>
          <w:sz w:val="22"/>
          <w:szCs w:val="22"/>
        </w:rPr>
        <w:t xml:space="preserve"> </w:t>
      </w:r>
      <w:r w:rsidRPr="00B1245A">
        <w:rPr>
          <w:sz w:val="22"/>
          <w:szCs w:val="22"/>
        </w:rPr>
        <w:t>are as follows:</w:t>
      </w:r>
    </w:p>
    <w:p w14:paraId="7CC2D488" w14:textId="0875FFA1" w:rsidR="00BE783C" w:rsidRPr="006119DD" w:rsidRDefault="006119DD" w:rsidP="00B1245A">
      <w:pPr>
        <w:pStyle w:val="Blockquote"/>
        <w:jc w:val="both"/>
        <w:rPr>
          <w:b/>
          <w:sz w:val="22"/>
          <w:szCs w:val="22"/>
          <w:lang w:val="en-GB"/>
        </w:rPr>
      </w:pPr>
      <w:r w:rsidRPr="006119DD">
        <w:rPr>
          <w:sz w:val="22"/>
          <w:szCs w:val="22"/>
          <w:lang w:val="en-GB"/>
        </w:rPr>
        <w:t>Criteria for legal and natural persons:</w:t>
      </w:r>
      <w:r w:rsidR="00BE783C" w:rsidRPr="006119DD">
        <w:rPr>
          <w:b/>
          <w:sz w:val="22"/>
          <w:szCs w:val="22"/>
          <w:lang w:val="en-GB"/>
        </w:rPr>
        <w:t>:</w:t>
      </w:r>
    </w:p>
    <w:p w14:paraId="3EE22D0E" w14:textId="50862965" w:rsidR="00235A71" w:rsidRPr="006119DD" w:rsidRDefault="00BE783C" w:rsidP="00B1245A">
      <w:pPr>
        <w:pStyle w:val="Blockquote"/>
        <w:numPr>
          <w:ilvl w:val="0"/>
          <w:numId w:val="34"/>
        </w:numPr>
        <w:tabs>
          <w:tab w:val="clear" w:pos="360"/>
          <w:tab w:val="num" w:pos="720"/>
        </w:tabs>
        <w:ind w:left="720"/>
        <w:jc w:val="both"/>
        <w:rPr>
          <w:sz w:val="22"/>
          <w:szCs w:val="22"/>
          <w:lang w:val="en-GB"/>
        </w:rPr>
      </w:pPr>
      <w:r w:rsidRPr="006119DD">
        <w:rPr>
          <w:sz w:val="22"/>
          <w:szCs w:val="22"/>
          <w:lang w:val="en-GB"/>
        </w:rPr>
        <w:t xml:space="preserve">has a professional certificate appropriate to this contract, such as </w:t>
      </w:r>
      <w:r w:rsidR="00B1245A" w:rsidRPr="006119DD">
        <w:rPr>
          <w:sz w:val="22"/>
          <w:szCs w:val="22"/>
          <w:lang w:val="en-GB"/>
        </w:rPr>
        <w:t>valid CAEN (NACE) code</w:t>
      </w:r>
      <w:r w:rsidRPr="006119DD">
        <w:rPr>
          <w:sz w:val="22"/>
          <w:szCs w:val="22"/>
          <w:lang w:val="en-GB"/>
        </w:rPr>
        <w:t>;</w:t>
      </w:r>
    </w:p>
    <w:p w14:paraId="05E75179" w14:textId="3953F85C" w:rsidR="00BE08EC" w:rsidRPr="006119DD" w:rsidRDefault="00571687" w:rsidP="00B1245A">
      <w:pPr>
        <w:pStyle w:val="Blockquote"/>
        <w:ind w:left="720" w:right="357" w:hanging="360"/>
        <w:jc w:val="both"/>
        <w:rPr>
          <w:sz w:val="22"/>
          <w:szCs w:val="22"/>
          <w:lang w:val="en-GB"/>
        </w:rPr>
      </w:pPr>
      <w:r w:rsidRPr="006119DD">
        <w:rPr>
          <w:b/>
          <w:sz w:val="22"/>
          <w:szCs w:val="22"/>
          <w:u w:val="single"/>
          <w:lang w:val="en-GB"/>
        </w:rPr>
        <w:t>3)</w:t>
      </w:r>
      <w:r w:rsidRPr="006119DD">
        <w:rPr>
          <w:b/>
          <w:sz w:val="22"/>
          <w:szCs w:val="22"/>
          <w:u w:val="single"/>
          <w:lang w:val="en-GB"/>
        </w:rPr>
        <w:tab/>
      </w:r>
      <w:r w:rsidR="006F5FD0" w:rsidRPr="006119DD">
        <w:rPr>
          <w:b/>
          <w:sz w:val="22"/>
          <w:szCs w:val="22"/>
          <w:u w:val="single"/>
          <w:lang w:val="en-GB"/>
        </w:rPr>
        <w:t xml:space="preserve">Technical capacity of </w:t>
      </w:r>
      <w:r w:rsidR="00C03AF5" w:rsidRPr="006119DD">
        <w:rPr>
          <w:b/>
          <w:sz w:val="22"/>
          <w:szCs w:val="22"/>
          <w:u w:val="single"/>
          <w:lang w:val="en-GB"/>
        </w:rPr>
        <w:t>tenderer</w:t>
      </w:r>
      <w:r w:rsidR="006F5FD0" w:rsidRPr="006119DD">
        <w:rPr>
          <w:b/>
          <w:sz w:val="22"/>
          <w:szCs w:val="22"/>
          <w:u w:val="single"/>
          <w:lang w:val="en-GB"/>
        </w:rPr>
        <w:t xml:space="preserve"> </w:t>
      </w:r>
      <w:r w:rsidR="00087A72" w:rsidRPr="006119DD">
        <w:rPr>
          <w:sz w:val="22"/>
          <w:szCs w:val="22"/>
          <w:lang w:val="en-GB"/>
        </w:rPr>
        <w:t>(</w:t>
      </w:r>
      <w:r w:rsidR="006F5FD0" w:rsidRPr="006119DD">
        <w:rPr>
          <w:sz w:val="22"/>
          <w:szCs w:val="22"/>
          <w:lang w:val="en-GB"/>
        </w:rPr>
        <w:t xml:space="preserve">based on items 5 and 6 of the </w:t>
      </w:r>
      <w:r w:rsidR="00994EA3" w:rsidRPr="006119DD">
        <w:rPr>
          <w:sz w:val="22"/>
          <w:szCs w:val="22"/>
          <w:lang w:val="en-GB"/>
        </w:rPr>
        <w:t>tender</w:t>
      </w:r>
      <w:r w:rsidR="006F5FD0" w:rsidRPr="006119DD">
        <w:rPr>
          <w:sz w:val="22"/>
          <w:szCs w:val="22"/>
          <w:lang w:val="en-GB"/>
        </w:rPr>
        <w:t xml:space="preserve"> form</w:t>
      </w:r>
      <w:r w:rsidR="00087A72" w:rsidRPr="006119DD">
        <w:rPr>
          <w:sz w:val="22"/>
          <w:szCs w:val="22"/>
          <w:lang w:val="en-GB"/>
        </w:rPr>
        <w:t>)</w:t>
      </w:r>
      <w:r w:rsidR="00BE08EC" w:rsidRPr="006119DD">
        <w:rPr>
          <w:sz w:val="22"/>
          <w:szCs w:val="22"/>
          <w:lang w:val="en-GB"/>
        </w:rPr>
        <w:t xml:space="preserve">. The reference period which will be taken into account will be the last </w:t>
      </w:r>
      <w:r w:rsidR="00B1245A" w:rsidRPr="006119DD">
        <w:rPr>
          <w:sz w:val="22"/>
          <w:szCs w:val="22"/>
          <w:lang w:val="en-GB"/>
        </w:rPr>
        <w:t>3</w:t>
      </w:r>
      <w:r w:rsidR="00862885" w:rsidRPr="006119DD">
        <w:rPr>
          <w:sz w:val="22"/>
          <w:szCs w:val="22"/>
          <w:lang w:val="en-GB"/>
        </w:rPr>
        <w:t xml:space="preserve"> </w:t>
      </w:r>
      <w:r w:rsidR="00771F97" w:rsidRPr="006119DD">
        <w:rPr>
          <w:sz w:val="22"/>
          <w:szCs w:val="22"/>
          <w:lang w:val="en-GB"/>
        </w:rPr>
        <w:t>preceding the</w:t>
      </w:r>
      <w:r w:rsidR="00BE08EC" w:rsidRPr="006119DD">
        <w:rPr>
          <w:sz w:val="22"/>
          <w:szCs w:val="22"/>
          <w:lang w:val="en-GB"/>
        </w:rPr>
        <w:t xml:space="preserve"> submission deadline.</w:t>
      </w:r>
    </w:p>
    <w:p w14:paraId="0DD1D4F9" w14:textId="269BA5E6" w:rsidR="006119DD" w:rsidRDefault="006119DD" w:rsidP="00B1245A">
      <w:pPr>
        <w:pStyle w:val="Blockquote"/>
        <w:tabs>
          <w:tab w:val="left" w:pos="709"/>
        </w:tabs>
        <w:ind w:left="709" w:hanging="283"/>
        <w:jc w:val="both"/>
        <w:rPr>
          <w:sz w:val="22"/>
          <w:szCs w:val="22"/>
          <w:lang w:val="en-GB"/>
        </w:rPr>
      </w:pPr>
      <w:r w:rsidRPr="00B1245A">
        <w:rPr>
          <w:sz w:val="22"/>
          <w:szCs w:val="22"/>
        </w:rPr>
        <w:t xml:space="preserve">The selection criteria for tenderers to lot n° </w:t>
      </w:r>
      <w:r w:rsidR="008D42D5" w:rsidRPr="00B1245A">
        <w:rPr>
          <w:sz w:val="22"/>
          <w:szCs w:val="22"/>
        </w:rPr>
        <w:t>1, 2, 3</w:t>
      </w:r>
      <w:r w:rsidR="008D42D5">
        <w:rPr>
          <w:sz w:val="22"/>
          <w:szCs w:val="22"/>
        </w:rPr>
        <w:t>.</w:t>
      </w:r>
      <w:r w:rsidR="008D42D5" w:rsidRPr="00B1245A">
        <w:rPr>
          <w:sz w:val="22"/>
          <w:szCs w:val="22"/>
        </w:rPr>
        <w:t xml:space="preserve"> 4</w:t>
      </w:r>
      <w:r w:rsidR="008D42D5">
        <w:rPr>
          <w:sz w:val="22"/>
          <w:szCs w:val="22"/>
        </w:rPr>
        <w:t>, 5 and 6</w:t>
      </w:r>
      <w:r w:rsidR="008D42D5" w:rsidRPr="00B1245A">
        <w:rPr>
          <w:sz w:val="22"/>
          <w:szCs w:val="22"/>
        </w:rPr>
        <w:t xml:space="preserve"> </w:t>
      </w:r>
      <w:r w:rsidRPr="00B1245A">
        <w:rPr>
          <w:sz w:val="22"/>
          <w:szCs w:val="22"/>
        </w:rPr>
        <w:t xml:space="preserve"> are as follows:</w:t>
      </w:r>
    </w:p>
    <w:p w14:paraId="4B690E3C" w14:textId="41A90FD9" w:rsidR="00BE783C" w:rsidRPr="00B1245A" w:rsidRDefault="006119DD" w:rsidP="00B1245A">
      <w:pPr>
        <w:pStyle w:val="Blockquote"/>
        <w:tabs>
          <w:tab w:val="left" w:pos="709"/>
        </w:tabs>
        <w:ind w:left="709" w:hanging="283"/>
        <w:jc w:val="both"/>
        <w:rPr>
          <w:b/>
          <w:sz w:val="22"/>
          <w:szCs w:val="22"/>
          <w:lang w:val="en-GB"/>
        </w:rPr>
      </w:pPr>
      <w:r w:rsidRPr="006119DD">
        <w:rPr>
          <w:sz w:val="22"/>
          <w:szCs w:val="22"/>
          <w:lang w:val="en-GB"/>
        </w:rPr>
        <w:t>Criteria for legal and natural persons:</w:t>
      </w:r>
      <w:r w:rsidR="00BE783C" w:rsidRPr="006119DD">
        <w:rPr>
          <w:b/>
          <w:sz w:val="22"/>
          <w:szCs w:val="22"/>
          <w:lang w:val="en-GB"/>
        </w:rPr>
        <w:t>:</w:t>
      </w:r>
    </w:p>
    <w:p w14:paraId="1853E77F" w14:textId="429F8F9D" w:rsidR="001661F7" w:rsidRPr="00B1245A" w:rsidRDefault="00BE783C" w:rsidP="00B1245A">
      <w:pPr>
        <w:pStyle w:val="Blockquote"/>
        <w:numPr>
          <w:ilvl w:val="0"/>
          <w:numId w:val="34"/>
        </w:numPr>
        <w:tabs>
          <w:tab w:val="clear" w:pos="360"/>
          <w:tab w:val="left" w:pos="709"/>
        </w:tabs>
        <w:ind w:left="709" w:hanging="283"/>
        <w:jc w:val="both"/>
        <w:rPr>
          <w:sz w:val="22"/>
          <w:szCs w:val="22"/>
          <w:lang w:val="en-GB"/>
        </w:rPr>
      </w:pPr>
      <w:r w:rsidRPr="00B1245A">
        <w:rPr>
          <w:sz w:val="22"/>
          <w:szCs w:val="22"/>
          <w:lang w:val="en-GB"/>
        </w:rPr>
        <w:t xml:space="preserve">the </w:t>
      </w:r>
      <w:r w:rsidR="00994EA3" w:rsidRPr="00B1245A">
        <w:rPr>
          <w:sz w:val="22"/>
          <w:szCs w:val="22"/>
          <w:lang w:val="en-GB"/>
        </w:rPr>
        <w:t>tenderer</w:t>
      </w:r>
      <w:r w:rsidRPr="00B1245A">
        <w:rPr>
          <w:sz w:val="22"/>
          <w:szCs w:val="22"/>
          <w:lang w:val="en-GB"/>
        </w:rPr>
        <w:t xml:space="preserve"> has </w:t>
      </w:r>
      <w:r w:rsidR="00E81C0B" w:rsidRPr="00B1245A">
        <w:rPr>
          <w:sz w:val="22"/>
          <w:szCs w:val="22"/>
          <w:lang w:val="en-GB"/>
        </w:rPr>
        <w:t>delivered supplies</w:t>
      </w:r>
      <w:r w:rsidR="001661F7" w:rsidRPr="00B1245A">
        <w:rPr>
          <w:sz w:val="22"/>
          <w:szCs w:val="22"/>
          <w:lang w:val="en-GB"/>
        </w:rPr>
        <w:t xml:space="preserve"> under </w:t>
      </w:r>
      <w:r w:rsidRPr="00B1245A">
        <w:rPr>
          <w:sz w:val="22"/>
          <w:szCs w:val="22"/>
          <w:lang w:val="en-GB"/>
        </w:rPr>
        <w:t xml:space="preserve">at least </w:t>
      </w:r>
      <w:r w:rsidR="00B1245A" w:rsidRPr="00B1245A">
        <w:rPr>
          <w:sz w:val="22"/>
          <w:szCs w:val="22"/>
          <w:lang w:val="en-GB"/>
        </w:rPr>
        <w:t>1</w:t>
      </w:r>
      <w:r w:rsidRPr="00B1245A">
        <w:rPr>
          <w:sz w:val="22"/>
          <w:szCs w:val="22"/>
          <w:lang w:val="en-GB"/>
        </w:rPr>
        <w:t xml:space="preserve"> </w:t>
      </w:r>
      <w:r w:rsidR="001661F7" w:rsidRPr="00B1245A">
        <w:rPr>
          <w:sz w:val="22"/>
          <w:szCs w:val="22"/>
          <w:lang w:val="en-GB"/>
        </w:rPr>
        <w:t xml:space="preserve">contract </w:t>
      </w:r>
      <w:r w:rsidRPr="00B1245A">
        <w:rPr>
          <w:sz w:val="22"/>
          <w:szCs w:val="22"/>
          <w:lang w:val="en-GB"/>
        </w:rPr>
        <w:t>with a budget of at least that of this contract in</w:t>
      </w:r>
      <w:r w:rsidR="00B1245A" w:rsidRPr="00B1245A">
        <w:rPr>
          <w:sz w:val="22"/>
          <w:szCs w:val="22"/>
          <w:lang w:val="en-GB"/>
        </w:rPr>
        <w:t xml:space="preserve"> different equipment</w:t>
      </w:r>
      <w:r w:rsidR="001661F7" w:rsidRPr="00B1245A">
        <w:rPr>
          <w:sz w:val="22"/>
          <w:szCs w:val="22"/>
          <w:lang w:val="en-GB"/>
        </w:rPr>
        <w:t xml:space="preserve"> which was</w:t>
      </w:r>
      <w:r w:rsidR="00B1245A" w:rsidRPr="00B1245A">
        <w:rPr>
          <w:sz w:val="22"/>
          <w:szCs w:val="22"/>
          <w:lang w:val="en-GB"/>
        </w:rPr>
        <w:t xml:space="preserve"> </w:t>
      </w:r>
      <w:r w:rsidR="001661F7" w:rsidRPr="00B1245A">
        <w:rPr>
          <w:sz w:val="22"/>
          <w:szCs w:val="22"/>
          <w:lang w:val="en-GB"/>
        </w:rPr>
        <w:t xml:space="preserve">implemented at any moment during the following period: </w:t>
      </w:r>
      <w:r w:rsidR="00B1245A" w:rsidRPr="00B1245A">
        <w:rPr>
          <w:sz w:val="22"/>
          <w:szCs w:val="22"/>
          <w:lang w:val="en-GB"/>
        </w:rPr>
        <w:t xml:space="preserve"> 2</w:t>
      </w:r>
      <w:r w:rsidR="008D42D5">
        <w:rPr>
          <w:sz w:val="22"/>
          <w:szCs w:val="22"/>
          <w:lang w:val="en-GB"/>
        </w:rPr>
        <w:t>4</w:t>
      </w:r>
      <w:r w:rsidR="00B1245A" w:rsidRPr="00B1245A">
        <w:rPr>
          <w:sz w:val="22"/>
          <w:szCs w:val="22"/>
          <w:lang w:val="en-GB"/>
        </w:rPr>
        <w:t>.0</w:t>
      </w:r>
      <w:r w:rsidR="008D42D5">
        <w:rPr>
          <w:sz w:val="22"/>
          <w:szCs w:val="22"/>
          <w:lang w:val="en-GB"/>
        </w:rPr>
        <w:t>8</w:t>
      </w:r>
      <w:r w:rsidR="00B1245A" w:rsidRPr="00B1245A">
        <w:rPr>
          <w:sz w:val="22"/>
          <w:szCs w:val="22"/>
          <w:lang w:val="en-GB"/>
        </w:rPr>
        <w:t>.2022-2</w:t>
      </w:r>
      <w:r w:rsidR="008D42D5">
        <w:rPr>
          <w:sz w:val="22"/>
          <w:szCs w:val="22"/>
          <w:lang w:val="en-GB"/>
        </w:rPr>
        <w:t>5</w:t>
      </w:r>
      <w:r w:rsidR="00B1245A" w:rsidRPr="00B1245A">
        <w:rPr>
          <w:sz w:val="22"/>
          <w:szCs w:val="22"/>
          <w:lang w:val="en-GB"/>
        </w:rPr>
        <w:t>.0</w:t>
      </w:r>
      <w:r w:rsidR="008D42D5">
        <w:rPr>
          <w:sz w:val="22"/>
          <w:szCs w:val="22"/>
          <w:lang w:val="en-GB"/>
        </w:rPr>
        <w:t>8</w:t>
      </w:r>
      <w:r w:rsidR="00B1245A" w:rsidRPr="00B1245A">
        <w:rPr>
          <w:sz w:val="22"/>
          <w:szCs w:val="22"/>
          <w:lang w:val="en-GB"/>
        </w:rPr>
        <w:t>.2025</w:t>
      </w:r>
      <w:r w:rsidR="001661F7" w:rsidRPr="00B1245A">
        <w:rPr>
          <w:sz w:val="22"/>
          <w:szCs w:val="22"/>
          <w:lang w:val="en-GB"/>
        </w:rPr>
        <w:t>.</w:t>
      </w:r>
    </w:p>
    <w:p w14:paraId="15683C0B" w14:textId="39F388AF" w:rsidR="00781603" w:rsidRPr="006119DD" w:rsidRDefault="00CB2A5B" w:rsidP="006119DD">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w:t>
      </w:r>
      <w:r w:rsidRPr="00CB2A5B">
        <w:rPr>
          <w:sz w:val="22"/>
          <w:szCs w:val="22"/>
          <w:lang w:val="en-GB"/>
        </w:rPr>
        <w:lastRenderedPageBreak/>
        <w:t>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3FA32CEA" w:rsidR="006F5FD0" w:rsidRPr="00B33EE6" w:rsidRDefault="00831982" w:rsidP="0007067C">
      <w:pPr>
        <w:pStyle w:val="Blockquote"/>
        <w:ind w:left="426" w:right="1"/>
        <w:jc w:val="both"/>
        <w:rPr>
          <w:sz w:val="22"/>
          <w:szCs w:val="22"/>
          <w:lang w:val="en-GB"/>
        </w:rPr>
      </w:pPr>
      <w:r w:rsidRPr="003F1149">
        <w:rPr>
          <w:sz w:val="22"/>
          <w:szCs w:val="22"/>
          <w:lang w:val="en-GB"/>
        </w:rPr>
        <w:t>Pric</w:t>
      </w:r>
      <w:r w:rsidR="006119DD">
        <w:rPr>
          <w:sz w:val="22"/>
          <w:szCs w:val="22"/>
          <w:lang w:val="en-GB"/>
        </w:rPr>
        <w:t>e</w:t>
      </w:r>
      <w:r>
        <w:rPr>
          <w:sz w:val="22"/>
          <w:szCs w:val="22"/>
          <w:lang w:val="en-GB"/>
        </w:rPr>
        <w:t>.</w:t>
      </w:r>
    </w:p>
    <w:p w14:paraId="793B56EE" w14:textId="77777777" w:rsidR="006F5FD0" w:rsidRPr="00B33EE6" w:rsidRDefault="00A629C0">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D3F0663"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6119DD">
        <w:rPr>
          <w:rStyle w:val="Emphasis"/>
          <w:i w:val="0"/>
          <w:sz w:val="22"/>
          <w:szCs w:val="22"/>
          <w:lang w:val="en-GB"/>
        </w:rPr>
        <w:t>2</w:t>
      </w:r>
      <w:r w:rsidR="008D42D5">
        <w:rPr>
          <w:rStyle w:val="Emphasis"/>
          <w:i w:val="0"/>
          <w:sz w:val="22"/>
          <w:szCs w:val="22"/>
          <w:lang w:val="en-GB"/>
        </w:rPr>
        <w:t>5</w:t>
      </w:r>
      <w:r w:rsidR="006119DD">
        <w:rPr>
          <w:rStyle w:val="Emphasis"/>
          <w:i w:val="0"/>
          <w:sz w:val="22"/>
          <w:szCs w:val="22"/>
          <w:lang w:val="en-GB"/>
        </w:rPr>
        <w:t>.0</w:t>
      </w:r>
      <w:r w:rsidR="008D42D5">
        <w:rPr>
          <w:rStyle w:val="Emphasis"/>
          <w:i w:val="0"/>
          <w:sz w:val="22"/>
          <w:szCs w:val="22"/>
          <w:lang w:val="en-GB"/>
        </w:rPr>
        <w:t>8</w:t>
      </w:r>
      <w:r w:rsidR="006119DD">
        <w:rPr>
          <w:rStyle w:val="Emphasis"/>
          <w:i w:val="0"/>
          <w:sz w:val="22"/>
          <w:szCs w:val="22"/>
          <w:lang w:val="en-GB"/>
        </w:rPr>
        <w:t>.2025,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33FA2CBE" w:rsidR="00AF412E" w:rsidRPr="008660AD" w:rsidRDefault="00AF412E" w:rsidP="0007067C">
      <w:pPr>
        <w:widowControl/>
        <w:snapToGrid w:val="0"/>
        <w:spacing w:after="0"/>
        <w:ind w:left="284" w:right="360"/>
        <w:jc w:val="both"/>
        <w:rPr>
          <w:sz w:val="22"/>
          <w:szCs w:val="22"/>
          <w:lang w:val="en-GB"/>
        </w:rPr>
      </w:pPr>
      <w:r w:rsidRPr="006119DD">
        <w:rPr>
          <w:sz w:val="22"/>
          <w:szCs w:val="22"/>
          <w:lang w:val="en-GB"/>
        </w:rPr>
        <w:t>Financial data to be provided by the candidate in the standard application form  must be expressed in EUR</w:t>
      </w:r>
      <w:r w:rsidR="006119DD" w:rsidRPr="006119DD">
        <w:rPr>
          <w:sz w:val="22"/>
          <w:szCs w:val="22"/>
          <w:lang w:val="en-GB"/>
        </w:rPr>
        <w:t>.</w:t>
      </w:r>
      <w:r w:rsidRPr="006119DD">
        <w:rPr>
          <w:sz w:val="22"/>
          <w:szCs w:val="22"/>
          <w:lang w:val="en-GB"/>
        </w:rPr>
        <w:t xml:space="preserve"> If applicable, where a candidate refers to amounts originally expressed in a different currency, the conversion to EUR shall be made in accordance with the InforEuro exchange rate of </w:t>
      </w:r>
      <w:r w:rsidR="008D42D5">
        <w:rPr>
          <w:b/>
          <w:bCs/>
          <w:sz w:val="22"/>
          <w:szCs w:val="22"/>
          <w:lang w:val="en-GB"/>
        </w:rPr>
        <w:t>JULY</w:t>
      </w:r>
      <w:r w:rsidRPr="006119DD">
        <w:rPr>
          <w:b/>
          <w:bCs/>
          <w:sz w:val="22"/>
          <w:szCs w:val="22"/>
          <w:lang w:val="en-GB"/>
        </w:rPr>
        <w:t xml:space="preserve"> </w:t>
      </w:r>
      <w:r w:rsidR="006119DD" w:rsidRPr="006119DD">
        <w:rPr>
          <w:b/>
          <w:bCs/>
          <w:sz w:val="22"/>
          <w:szCs w:val="22"/>
          <w:lang w:val="en-GB"/>
        </w:rPr>
        <w:t>2025</w:t>
      </w:r>
      <w:r w:rsidRPr="006119DD">
        <w:rPr>
          <w:sz w:val="22"/>
          <w:szCs w:val="22"/>
          <w:lang w:val="en-GB"/>
        </w:rPr>
        <w:t xml:space="preserve">, which can be found at the following address: </w:t>
      </w:r>
      <w:hyperlink r:id="rId12" w:history="1">
        <w:r w:rsidRPr="006119DD">
          <w:rPr>
            <w:rStyle w:val="Hyperlink"/>
            <w:sz w:val="22"/>
            <w:szCs w:val="22"/>
            <w:lang w:val="en-GB"/>
          </w:rPr>
          <w:t>http://ec.europa.eu/budget/graphs/inforeuro.html</w:t>
        </w:r>
      </w:hyperlink>
      <w:r w:rsidRPr="008660AD">
        <w:rPr>
          <w:sz w:val="22"/>
          <w:szCs w:val="22"/>
          <w:lang w:val="en-GB"/>
        </w:rPr>
        <w:t>.</w:t>
      </w:r>
    </w:p>
    <w:p w14:paraId="509A8379" w14:textId="7C2BDC35" w:rsidR="00A629C0" w:rsidRDefault="00A629C0" w:rsidP="00235A71">
      <w:pPr>
        <w:pStyle w:val="Blockquote"/>
        <w:jc w:val="both"/>
        <w:rPr>
          <w:sz w:val="22"/>
          <w:szCs w:val="22"/>
          <w:lang w:val="en-GB"/>
        </w:rPr>
      </w:pPr>
      <w:r>
        <w:rPr>
          <w:sz w:val="22"/>
          <w:szCs w:val="22"/>
        </w:rPr>
        <w:t>A</w:t>
      </w:r>
      <w:r w:rsidRPr="00A629C0">
        <w:rPr>
          <w:sz w:val="22"/>
          <w:szCs w:val="22"/>
        </w:rPr>
        <w:t xml:space="preserve">ll technical specifications described in the tender documents represent the </w:t>
      </w:r>
      <w:r w:rsidRPr="00A629C0">
        <w:rPr>
          <w:b/>
          <w:bCs/>
          <w:sz w:val="22"/>
          <w:szCs w:val="22"/>
        </w:rPr>
        <w:t>minimum and functionally equivalent requirements</w:t>
      </w:r>
      <w:r w:rsidRPr="00A629C0">
        <w:rPr>
          <w:sz w:val="22"/>
          <w:szCs w:val="22"/>
        </w:rPr>
        <w:t xml:space="preserve"> necessary to fulfill the purpose of the procurement.</w:t>
      </w:r>
    </w:p>
    <w:p w14:paraId="4EE4635D" w14:textId="22C2BD34" w:rsidR="00E9047D" w:rsidRPr="00F9055E" w:rsidRDefault="006119DD" w:rsidP="00235A71">
      <w:pPr>
        <w:pStyle w:val="Blockquote"/>
        <w:jc w:val="both"/>
        <w:rPr>
          <w:sz w:val="22"/>
          <w:szCs w:val="22"/>
          <w:lang w:val="en-GB"/>
        </w:rPr>
      </w:pPr>
      <w:r w:rsidRPr="006119DD">
        <w:rPr>
          <w:sz w:val="22"/>
          <w:szCs w:val="22"/>
          <w:lang w:val="en-GB"/>
        </w:rPr>
        <w:t>O</w:t>
      </w:r>
      <w:r w:rsidR="00E9047D" w:rsidRPr="006119DD">
        <w:rPr>
          <w:sz w:val="22"/>
          <w:szCs w:val="22"/>
          <w:lang w:val="en-GB"/>
        </w:rPr>
        <w:t>pening hours of the contracting authority</w:t>
      </w:r>
      <w:r w:rsidRPr="006119DD">
        <w:rPr>
          <w:sz w:val="22"/>
          <w:szCs w:val="22"/>
          <w:lang w:val="en-GB"/>
        </w:rPr>
        <w:t>: weekdays between 09 – 17 hours.</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2F64F25"/>
    <w:multiLevelType w:val="hybridMultilevel"/>
    <w:tmpl w:val="E2C43A36"/>
    <w:lvl w:ilvl="0" w:tplc="C9CC35D6">
      <w:start w:val="1"/>
      <w:numFmt w:val="bullet"/>
      <w:lvlText w:val="-"/>
      <w:lvlJc w:val="left"/>
      <w:pPr>
        <w:ind w:left="915" w:hanging="360"/>
      </w:pPr>
      <w:rPr>
        <w:rFonts w:ascii="Arial" w:eastAsia="Times New Roman" w:hAnsi="Arial" w:cs="Arial" w:hint="default"/>
      </w:rPr>
    </w:lvl>
    <w:lvl w:ilvl="1" w:tplc="04090003">
      <w:start w:val="1"/>
      <w:numFmt w:val="bullet"/>
      <w:lvlText w:val="o"/>
      <w:lvlJc w:val="left"/>
      <w:pPr>
        <w:ind w:left="1635" w:hanging="360"/>
      </w:pPr>
      <w:rPr>
        <w:rFonts w:ascii="Courier New" w:hAnsi="Courier New" w:cs="Courier New" w:hint="default"/>
      </w:rPr>
    </w:lvl>
    <w:lvl w:ilvl="2" w:tplc="04090005">
      <w:start w:val="1"/>
      <w:numFmt w:val="bullet"/>
      <w:lvlText w:val=""/>
      <w:lvlJc w:val="left"/>
      <w:pPr>
        <w:ind w:left="2355" w:hanging="360"/>
      </w:pPr>
      <w:rPr>
        <w:rFonts w:ascii="Wingdings" w:hAnsi="Wingdings" w:hint="default"/>
      </w:rPr>
    </w:lvl>
    <w:lvl w:ilvl="3" w:tplc="04090001">
      <w:start w:val="1"/>
      <w:numFmt w:val="bullet"/>
      <w:lvlText w:val=""/>
      <w:lvlJc w:val="left"/>
      <w:pPr>
        <w:ind w:left="3075" w:hanging="360"/>
      </w:pPr>
      <w:rPr>
        <w:rFonts w:ascii="Symbol" w:hAnsi="Symbol" w:hint="default"/>
      </w:rPr>
    </w:lvl>
    <w:lvl w:ilvl="4" w:tplc="04090003">
      <w:start w:val="1"/>
      <w:numFmt w:val="bullet"/>
      <w:lvlText w:val="o"/>
      <w:lvlJc w:val="left"/>
      <w:pPr>
        <w:ind w:left="3795" w:hanging="360"/>
      </w:pPr>
      <w:rPr>
        <w:rFonts w:ascii="Courier New" w:hAnsi="Courier New" w:cs="Courier New" w:hint="default"/>
      </w:rPr>
    </w:lvl>
    <w:lvl w:ilvl="5" w:tplc="04090005">
      <w:start w:val="1"/>
      <w:numFmt w:val="bullet"/>
      <w:lvlText w:val=""/>
      <w:lvlJc w:val="left"/>
      <w:pPr>
        <w:ind w:left="4515" w:hanging="360"/>
      </w:pPr>
      <w:rPr>
        <w:rFonts w:ascii="Wingdings" w:hAnsi="Wingdings" w:hint="default"/>
      </w:rPr>
    </w:lvl>
    <w:lvl w:ilvl="6" w:tplc="04090001">
      <w:start w:val="1"/>
      <w:numFmt w:val="bullet"/>
      <w:lvlText w:val=""/>
      <w:lvlJc w:val="left"/>
      <w:pPr>
        <w:ind w:left="5235" w:hanging="360"/>
      </w:pPr>
      <w:rPr>
        <w:rFonts w:ascii="Symbol" w:hAnsi="Symbol" w:hint="default"/>
      </w:rPr>
    </w:lvl>
    <w:lvl w:ilvl="7" w:tplc="04090003">
      <w:start w:val="1"/>
      <w:numFmt w:val="bullet"/>
      <w:lvlText w:val="o"/>
      <w:lvlJc w:val="left"/>
      <w:pPr>
        <w:ind w:left="5955" w:hanging="360"/>
      </w:pPr>
      <w:rPr>
        <w:rFonts w:ascii="Courier New" w:hAnsi="Courier New" w:cs="Courier New" w:hint="default"/>
      </w:rPr>
    </w:lvl>
    <w:lvl w:ilvl="8" w:tplc="04090005">
      <w:start w:val="1"/>
      <w:numFmt w:val="bullet"/>
      <w:lvlText w:val=""/>
      <w:lvlJc w:val="left"/>
      <w:pPr>
        <w:ind w:left="6675" w:hanging="360"/>
      </w:pPr>
      <w:rPr>
        <w:rFonts w:ascii="Wingdings" w:hAnsi="Wingdings" w:hint="default"/>
      </w:r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040276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931559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78993530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61784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93540725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2112211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2034465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1781919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75807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3008068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9757067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4507886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63992976">
    <w:abstractNumId w:val="17"/>
  </w:num>
  <w:num w:numId="14" w16cid:durableId="10685774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94529670">
    <w:abstractNumId w:val="13"/>
  </w:num>
  <w:num w:numId="16" w16cid:durableId="1088968055">
    <w:abstractNumId w:val="15"/>
  </w:num>
  <w:num w:numId="17" w16cid:durableId="20878770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1783468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14097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147898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2341961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4272061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0600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78580901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418468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03221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25139291">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526144351">
    <w:abstractNumId w:val="27"/>
  </w:num>
  <w:num w:numId="29" w16cid:durableId="1559701910">
    <w:abstractNumId w:val="27"/>
  </w:num>
  <w:num w:numId="30" w16cid:durableId="2027974246">
    <w:abstractNumId w:val="27"/>
  </w:num>
  <w:num w:numId="31" w16cid:durableId="1705518128">
    <w:abstractNumId w:val="27"/>
  </w:num>
  <w:num w:numId="32" w16cid:durableId="212017866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61573233">
    <w:abstractNumId w:val="36"/>
  </w:num>
  <w:num w:numId="34" w16cid:durableId="1367293961">
    <w:abstractNumId w:val="41"/>
  </w:num>
  <w:num w:numId="35" w16cid:durableId="314842892">
    <w:abstractNumId w:val="35"/>
  </w:num>
  <w:num w:numId="36" w16cid:durableId="805778842">
    <w:abstractNumId w:val="33"/>
  </w:num>
  <w:num w:numId="37" w16cid:durableId="694889628">
    <w:abstractNumId w:val="37"/>
  </w:num>
  <w:num w:numId="38" w16cid:durableId="1908375038">
    <w:abstractNumId w:val="39"/>
  </w:num>
  <w:num w:numId="39" w16cid:durableId="1273129246">
    <w:abstractNumId w:val="43"/>
  </w:num>
  <w:num w:numId="40" w16cid:durableId="351147707">
    <w:abstractNumId w:val="45"/>
  </w:num>
  <w:num w:numId="41" w16cid:durableId="2110815136">
    <w:abstractNumId w:val="40"/>
  </w:num>
  <w:num w:numId="42" w16cid:durableId="181749263">
    <w:abstractNumId w:val="42"/>
  </w:num>
  <w:num w:numId="43" w16cid:durableId="433593889">
    <w:abstractNumId w:val="38"/>
  </w:num>
  <w:num w:numId="44" w16cid:durableId="409084650">
    <w:abstractNumId w:val="34"/>
  </w:num>
  <w:num w:numId="45" w16cid:durableId="498929853">
    <w:abstractNumId w:val="46"/>
  </w:num>
  <w:num w:numId="46" w16cid:durableId="1767117442">
    <w:abstractNumId w:val="4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68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56D7"/>
    <w:rsid w:val="001C64F1"/>
    <w:rsid w:val="001D19A6"/>
    <w:rsid w:val="001D55F7"/>
    <w:rsid w:val="001E50A2"/>
    <w:rsid w:val="001E5816"/>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2AED"/>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19DD"/>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D42D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598F"/>
    <w:rsid w:val="00A171EA"/>
    <w:rsid w:val="00A22177"/>
    <w:rsid w:val="00A236A4"/>
    <w:rsid w:val="00A35081"/>
    <w:rsid w:val="00A36F1C"/>
    <w:rsid w:val="00A433A6"/>
    <w:rsid w:val="00A43E7A"/>
    <w:rsid w:val="00A46ED3"/>
    <w:rsid w:val="00A504E1"/>
    <w:rsid w:val="00A629C0"/>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245A"/>
    <w:rsid w:val="00B14398"/>
    <w:rsid w:val="00B200AF"/>
    <w:rsid w:val="00B27B8B"/>
    <w:rsid w:val="00B33EE6"/>
    <w:rsid w:val="00B46840"/>
    <w:rsid w:val="00B503CB"/>
    <w:rsid w:val="00B50F8D"/>
    <w:rsid w:val="00B60EC5"/>
    <w:rsid w:val="00B71EE6"/>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176335">
      <w:bodyDiv w:val="1"/>
      <w:marLeft w:val="0"/>
      <w:marRight w:val="0"/>
      <w:marTop w:val="0"/>
      <w:marBottom w:val="0"/>
      <w:divBdr>
        <w:top w:val="none" w:sz="0" w:space="0" w:color="auto"/>
        <w:left w:val="none" w:sz="0" w:space="0" w:color="auto"/>
        <w:bottom w:val="none" w:sz="0" w:space="0" w:color="auto"/>
        <w:right w:val="none" w:sz="0" w:space="0" w:color="auto"/>
      </w:divBdr>
    </w:div>
    <w:div w:id="238440314">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732898929">
      <w:bodyDiv w:val="1"/>
      <w:marLeft w:val="0"/>
      <w:marRight w:val="0"/>
      <w:marTop w:val="0"/>
      <w:marBottom w:val="0"/>
      <w:divBdr>
        <w:top w:val="none" w:sz="0" w:space="0" w:color="auto"/>
        <w:left w:val="none" w:sz="0" w:space="0" w:color="auto"/>
        <w:bottom w:val="none" w:sz="0" w:space="0" w:color="auto"/>
        <w:right w:val="none" w:sz="0" w:space="0" w:color="auto"/>
      </w:divBdr>
    </w:div>
    <w:div w:id="776946003">
      <w:bodyDiv w:val="1"/>
      <w:marLeft w:val="0"/>
      <w:marRight w:val="0"/>
      <w:marTop w:val="0"/>
      <w:marBottom w:val="0"/>
      <w:divBdr>
        <w:top w:val="none" w:sz="0" w:space="0" w:color="auto"/>
        <w:left w:val="none" w:sz="0" w:space="0" w:color="auto"/>
        <w:bottom w:val="none" w:sz="0" w:space="0" w:color="auto"/>
        <w:right w:val="none" w:sz="0" w:space="0" w:color="auto"/>
      </w:divBdr>
    </w:div>
    <w:div w:id="80315579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070152614">
      <w:bodyDiv w:val="1"/>
      <w:marLeft w:val="0"/>
      <w:marRight w:val="0"/>
      <w:marTop w:val="0"/>
      <w:marBottom w:val="0"/>
      <w:divBdr>
        <w:top w:val="none" w:sz="0" w:space="0" w:color="auto"/>
        <w:left w:val="none" w:sz="0" w:space="0" w:color="auto"/>
        <w:bottom w:val="none" w:sz="0" w:space="0" w:color="auto"/>
        <w:right w:val="none" w:sz="0" w:space="0" w:color="auto"/>
      </w:divBdr>
    </w:div>
    <w:div w:id="1354723637">
      <w:bodyDiv w:val="1"/>
      <w:marLeft w:val="0"/>
      <w:marRight w:val="0"/>
      <w:marTop w:val="0"/>
      <w:marBottom w:val="0"/>
      <w:divBdr>
        <w:top w:val="none" w:sz="0" w:space="0" w:color="auto"/>
        <w:left w:val="none" w:sz="0" w:space="0" w:color="auto"/>
        <w:bottom w:val="none" w:sz="0" w:space="0" w:color="auto"/>
        <w:right w:val="none" w:sz="0" w:space="0" w:color="auto"/>
      </w:divBdr>
    </w:div>
    <w:div w:id="173935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4.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1810</Words>
  <Characters>10320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12106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16</cp:revision>
  <cp:lastPrinted>2016-05-31T08:36:00Z</cp:lastPrinted>
  <dcterms:created xsi:type="dcterms:W3CDTF">2021-06-23T07:58:00Z</dcterms:created>
  <dcterms:modified xsi:type="dcterms:W3CDTF">2025-07-19T13:57:00Z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